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9565BC5" w:rsidR="00742C11" w:rsidRPr="00742C11" w:rsidRDefault="00742C11" w:rsidP="00A8557F">
      <w:pPr>
        <w:pStyle w:val="Nr"/>
      </w:pPr>
      <w:r w:rsidRPr="00742C11">
        <w:t xml:space="preserve">Część nr </w:t>
      </w:r>
      <w:r w:rsidR="001159F0">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1159F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1159F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159F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159F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1159F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6813"/>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59F0"/>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2919"/>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